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BC3F" w14:textId="6C1C0DF6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D00A97"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</w:t>
      </w:r>
      <w:r w:rsidR="00D00A97">
        <w:rPr>
          <w:rFonts w:eastAsia="Times New Roman" w:cs="Times New Roman"/>
          <w:b/>
          <w:i/>
          <w:iCs/>
          <w:sz w:val="24"/>
          <w:szCs w:val="24"/>
          <w:lang w:eastAsia="pl-PL"/>
        </w:rPr>
        <w:t>OP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467C12B1" w:rsidR="00B34FF8" w:rsidRPr="00D00A97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D00A97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D00A97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D00A97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D00A97">
        <w:rPr>
          <w:rFonts w:eastAsia="Times New Roman" w:cs="Times New Roman"/>
          <w:i/>
          <w:sz w:val="18"/>
          <w:szCs w:val="18"/>
          <w:lang w:eastAsia="pl-PL"/>
        </w:rPr>
        <w:tab/>
      </w:r>
      <w:r w:rsidR="00D00A97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D00A97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6FD12C5D" w:rsidR="00021019" w:rsidRPr="00021019" w:rsidRDefault="00D81C0F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WYKAZ URZĄDZEŃ TECHNICZNYCH</w:t>
      </w:r>
    </w:p>
    <w:p w14:paraId="094F5339" w14:textId="77777777" w:rsidR="00D81C0F" w:rsidRDefault="00D81C0F" w:rsidP="00D81C0F">
      <w:pPr>
        <w:spacing w:after="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dostępnych wykonawcy robót budowlan</w:t>
      </w:r>
      <w:r>
        <w:rPr>
          <w:rFonts w:eastAsia="Times New Roman" w:cs="Times New Roman"/>
          <w:b/>
          <w:bCs/>
          <w:color w:val="000000"/>
          <w:lang w:eastAsia="pl-PL"/>
        </w:rPr>
        <w:t>ych w celu wykonania zamówienia</w:t>
      </w:r>
    </w:p>
    <w:p w14:paraId="6547A9A9" w14:textId="4338658F" w:rsidR="00021019" w:rsidRPr="00021019" w:rsidRDefault="00D81C0F" w:rsidP="00D81C0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wraz z informacją o podstawie do dysponowania tymi zasobami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20E5F3E2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368E223F" w14:textId="77777777" w:rsidR="00D00A97" w:rsidRPr="007B05EE" w:rsidRDefault="00D00A97" w:rsidP="00D00A97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</w:rPr>
        <w:t xml:space="preserve">Przebudowa drogi leśnej długości 0,224 km w leśnictwie </w:t>
      </w:r>
      <w:proofErr w:type="spellStart"/>
      <w:r w:rsidRPr="007B05EE">
        <w:rPr>
          <w:rFonts w:cstheme="minorHAnsi"/>
          <w:b/>
        </w:rPr>
        <w:t>Paraszynek</w:t>
      </w:r>
      <w:proofErr w:type="spellEnd"/>
    </w:p>
    <w:p w14:paraId="28F07893" w14:textId="05C499B7" w:rsidR="00E21DC9" w:rsidRPr="00021019" w:rsidRDefault="00D00A97" w:rsidP="00D00A97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7B05EE">
        <w:rPr>
          <w:rFonts w:cstheme="minorHAnsi"/>
          <w:b/>
          <w:bCs/>
        </w:rPr>
        <w:t>(znak postępowania SA.270.2.2025)</w:t>
      </w:r>
    </w:p>
    <w:p w14:paraId="2C4E7280" w14:textId="0716FF6B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</w:t>
      </w:r>
      <w:r w:rsidR="00D00A97">
        <w:rPr>
          <w:rFonts w:eastAsia="Times New Roman" w:cs="Times New Roman"/>
          <w:lang w:eastAsia="pl-PL"/>
        </w:rPr>
        <w:t xml:space="preserve">lub zawodowej w zakresie </w:t>
      </w:r>
      <w:r w:rsidR="00D00A97" w:rsidRPr="00D00A97">
        <w:rPr>
          <w:rFonts w:eastAsia="Times New Roman" w:cs="Times New Roman"/>
          <w:lang w:eastAsia="pl-PL"/>
        </w:rPr>
        <w:t>potencjału technicznego</w:t>
      </w:r>
      <w:r w:rsidR="00D00A97">
        <w:rPr>
          <w:rFonts w:eastAsia="Times New Roman" w:cs="Times New Roman"/>
          <w:lang w:eastAsia="pl-PL"/>
        </w:rPr>
        <w:t>,</w:t>
      </w:r>
      <w:r w:rsidR="00D00A97" w:rsidRPr="00D00A97">
        <w:rPr>
          <w:rFonts w:eastAsia="Times New Roman" w:cs="Times New Roman"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 xml:space="preserve">przedstawiamy </w:t>
      </w:r>
      <w:r w:rsidR="00D81C0F" w:rsidRPr="00975B67">
        <w:rPr>
          <w:rFonts w:eastAsia="Times New Roman" w:cs="Times New Roman"/>
          <w:color w:val="000000"/>
          <w:lang w:eastAsia="pl-PL"/>
        </w:rPr>
        <w:t xml:space="preserve">wykaz </w:t>
      </w:r>
      <w:r w:rsidR="00D81C0F" w:rsidRPr="00B0353A">
        <w:rPr>
          <w:rFonts w:eastAsia="Times New Roman" w:cs="Times New Roman"/>
          <w:bCs/>
          <w:color w:val="000000"/>
          <w:lang w:eastAsia="pl-PL"/>
        </w:rPr>
        <w:t>urządzeń technicznych</w:t>
      </w:r>
      <w:r w:rsidR="00D81C0F" w:rsidRPr="00D86992">
        <w:t xml:space="preserve"> </w:t>
      </w:r>
      <w:r w:rsidR="00D81C0F" w:rsidRPr="00D86992">
        <w:rPr>
          <w:rFonts w:eastAsia="Times New Roman" w:cs="Times New Roman"/>
          <w:bCs/>
          <w:color w:val="000000"/>
          <w:lang w:eastAsia="pl-PL"/>
        </w:rPr>
        <w:t>dostępnych wykonawcy</w:t>
      </w:r>
      <w:r w:rsidR="00D81C0F" w:rsidRPr="00975B67">
        <w:rPr>
          <w:rFonts w:eastAsia="Times New Roman" w:cs="Times New Roman"/>
          <w:color w:val="000000"/>
          <w:lang w:eastAsia="pl-PL"/>
        </w:rPr>
        <w:t>:</w:t>
      </w:r>
    </w:p>
    <w:p w14:paraId="4AE6D04B" w14:textId="13D1BA0C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"/>
        <w:gridCol w:w="2891"/>
        <w:gridCol w:w="2835"/>
        <w:gridCol w:w="2828"/>
      </w:tblGrid>
      <w:tr w:rsidR="00F02AB9" w:rsidRPr="004E5852" w14:paraId="513C27F1" w14:textId="77777777" w:rsidTr="00F02AB9">
        <w:trPr>
          <w:trHeight w:val="744"/>
        </w:trPr>
        <w:tc>
          <w:tcPr>
            <w:tcW w:w="506" w:type="dxa"/>
            <w:vAlign w:val="center"/>
          </w:tcPr>
          <w:p w14:paraId="02F4C1E2" w14:textId="77777777" w:rsidR="00F02AB9" w:rsidRPr="004E5852" w:rsidRDefault="00F02AB9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91" w:type="dxa"/>
            <w:vAlign w:val="center"/>
          </w:tcPr>
          <w:p w14:paraId="5FF0D40E" w14:textId="77777777" w:rsidR="00F02AB9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Wykaz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urządzeń technicznych</w:t>
            </w:r>
          </w:p>
          <w:p w14:paraId="02BEBDCB" w14:textId="33A32521" w:rsidR="00F02AB9" w:rsidRPr="004E5852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(rodzaj)</w:t>
            </w:r>
          </w:p>
        </w:tc>
        <w:tc>
          <w:tcPr>
            <w:tcW w:w="2835" w:type="dxa"/>
          </w:tcPr>
          <w:p w14:paraId="2C372DD0" w14:textId="77777777" w:rsidR="00F02AB9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Dane identyfikacyjne urządzeń</w:t>
            </w:r>
          </w:p>
          <w:p w14:paraId="7C616004" w14:textId="5C0D9343" w:rsidR="00F02AB9" w:rsidRPr="004E5852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(model, nr VIN, itp.)</w:t>
            </w:r>
          </w:p>
        </w:tc>
        <w:tc>
          <w:tcPr>
            <w:tcW w:w="2828" w:type="dxa"/>
            <w:vAlign w:val="center"/>
          </w:tcPr>
          <w:p w14:paraId="5AB0F1E1" w14:textId="52FE2F17" w:rsidR="00F02AB9" w:rsidRPr="004E5852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Podstawa dysponowania zasobami</w:t>
            </w:r>
          </w:p>
        </w:tc>
      </w:tr>
      <w:tr w:rsidR="00F02AB9" w:rsidRPr="00FB470F" w14:paraId="6C5E8E5E" w14:textId="77777777" w:rsidTr="00F02AB9">
        <w:trPr>
          <w:cantSplit/>
        </w:trPr>
        <w:tc>
          <w:tcPr>
            <w:tcW w:w="506" w:type="dxa"/>
          </w:tcPr>
          <w:p w14:paraId="0BD53546" w14:textId="7916F7AA" w:rsidR="00F02AB9" w:rsidRPr="00FB470F" w:rsidRDefault="00F02AB9" w:rsidP="00F02AB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91" w:type="dxa"/>
          </w:tcPr>
          <w:p w14:paraId="11E09E24" w14:textId="4EA4D57A" w:rsidR="00F02AB9" w:rsidRPr="00FB470F" w:rsidRDefault="00F02AB9" w:rsidP="009F46DA">
            <w:pPr>
              <w:spacing w:before="120"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koparka kołowa </w:t>
            </w: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/ </w:t>
            </w: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>koparko-ładowarka</w:t>
            </w:r>
          </w:p>
        </w:tc>
        <w:tc>
          <w:tcPr>
            <w:tcW w:w="2835" w:type="dxa"/>
          </w:tcPr>
          <w:p w14:paraId="1EE4C202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28" w:type="dxa"/>
          </w:tcPr>
          <w:p w14:paraId="61ED6C3F" w14:textId="3EAD716A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F02AB9" w:rsidRPr="00FB470F" w14:paraId="44011888" w14:textId="77777777" w:rsidTr="00F02AB9">
        <w:trPr>
          <w:cantSplit/>
        </w:trPr>
        <w:tc>
          <w:tcPr>
            <w:tcW w:w="506" w:type="dxa"/>
          </w:tcPr>
          <w:p w14:paraId="1CE99B77" w14:textId="012821EF" w:rsidR="00F02AB9" w:rsidRPr="00FB470F" w:rsidRDefault="00F02AB9" w:rsidP="00F02AB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91" w:type="dxa"/>
          </w:tcPr>
          <w:p w14:paraId="48FDDD07" w14:textId="7333CD0A" w:rsidR="00F02AB9" w:rsidRPr="00FB470F" w:rsidRDefault="00F02AB9" w:rsidP="009F46DA">
            <w:pPr>
              <w:spacing w:before="120" w:after="12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>równiarka drogowa samojezdna, 3-osiowa</w:t>
            </w:r>
          </w:p>
        </w:tc>
        <w:tc>
          <w:tcPr>
            <w:tcW w:w="2835" w:type="dxa"/>
          </w:tcPr>
          <w:p w14:paraId="4E15233E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28" w:type="dxa"/>
          </w:tcPr>
          <w:p w14:paraId="1BF5E93A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F02AB9" w:rsidRPr="00FB470F" w14:paraId="48D715B3" w14:textId="77777777" w:rsidTr="00F02AB9">
        <w:trPr>
          <w:cantSplit/>
          <w:trHeight w:val="645"/>
        </w:trPr>
        <w:tc>
          <w:tcPr>
            <w:tcW w:w="506" w:type="dxa"/>
          </w:tcPr>
          <w:p w14:paraId="0C83824F" w14:textId="7BAA73F6" w:rsidR="00F02AB9" w:rsidRPr="00FB470F" w:rsidRDefault="00F02AB9" w:rsidP="00F02AB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91" w:type="dxa"/>
          </w:tcPr>
          <w:p w14:paraId="2C2AD4E3" w14:textId="02551307" w:rsidR="00F02AB9" w:rsidRPr="00FB470F" w:rsidRDefault="00F02AB9" w:rsidP="009F46DA">
            <w:pPr>
              <w:spacing w:before="120" w:after="12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>walec samojezdny</w:t>
            </w:r>
          </w:p>
        </w:tc>
        <w:tc>
          <w:tcPr>
            <w:tcW w:w="2835" w:type="dxa"/>
          </w:tcPr>
          <w:p w14:paraId="0235C72F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28" w:type="dxa"/>
          </w:tcPr>
          <w:p w14:paraId="64270AD2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F02AB9" w:rsidRPr="00FB470F" w14:paraId="6AE75E02" w14:textId="77777777" w:rsidTr="00F02AB9">
        <w:trPr>
          <w:cantSplit/>
        </w:trPr>
        <w:tc>
          <w:tcPr>
            <w:tcW w:w="506" w:type="dxa"/>
          </w:tcPr>
          <w:p w14:paraId="35B4A4DB" w14:textId="552F8FAA" w:rsidR="00F02AB9" w:rsidRPr="00FB470F" w:rsidRDefault="00F02AB9" w:rsidP="00F02AB9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91" w:type="dxa"/>
          </w:tcPr>
          <w:p w14:paraId="6E252FA9" w14:textId="5F937F4A" w:rsidR="00F02AB9" w:rsidRPr="00FB470F" w:rsidRDefault="00F02AB9" w:rsidP="009F46DA">
            <w:pPr>
              <w:spacing w:before="120" w:after="12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B470F">
              <w:rPr>
                <w:rFonts w:eastAsia="Times New Roman" w:cstheme="minorHAnsi"/>
                <w:sz w:val="20"/>
                <w:szCs w:val="20"/>
                <w:lang w:eastAsia="pl-PL"/>
              </w:rPr>
              <w:t>samochód ciężarowy (samowyładowczy)</w:t>
            </w:r>
          </w:p>
        </w:tc>
        <w:tc>
          <w:tcPr>
            <w:tcW w:w="2835" w:type="dxa"/>
          </w:tcPr>
          <w:p w14:paraId="23A258E3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28" w:type="dxa"/>
          </w:tcPr>
          <w:p w14:paraId="2638C4EC" w14:textId="77777777" w:rsidR="00F02AB9" w:rsidRPr="00FB470F" w:rsidRDefault="00F02AB9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1BB9" w14:textId="77777777" w:rsidR="00C15E04" w:rsidRDefault="00C15E04" w:rsidP="00E21DC9">
      <w:pPr>
        <w:spacing w:after="0" w:line="240" w:lineRule="auto"/>
      </w:pPr>
      <w:r>
        <w:separator/>
      </w:r>
    </w:p>
  </w:endnote>
  <w:endnote w:type="continuationSeparator" w:id="0">
    <w:p w14:paraId="4802BA9E" w14:textId="77777777" w:rsidR="00C15E04" w:rsidRDefault="00C15E04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FB280" w14:textId="77777777" w:rsidR="00C15E04" w:rsidRDefault="00C15E04" w:rsidP="00E21DC9">
      <w:pPr>
        <w:spacing w:after="0" w:line="240" w:lineRule="auto"/>
      </w:pPr>
      <w:r>
        <w:separator/>
      </w:r>
    </w:p>
  </w:footnote>
  <w:footnote w:type="continuationSeparator" w:id="0">
    <w:p w14:paraId="5A830EFE" w14:textId="77777777" w:rsidR="00C15E04" w:rsidRDefault="00C15E04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4CC8F" w14:textId="5D80452A" w:rsidR="00D714EE" w:rsidRPr="00A4263D" w:rsidRDefault="00D00A97" w:rsidP="00D714EE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 w:rsidRPr="007B05EE">
      <w:rPr>
        <w:rFonts w:asciiTheme="minorHAnsi" w:hAnsiTheme="minorHAnsi" w:cstheme="minorHAnsi"/>
        <w:i/>
        <w:iCs/>
      </w:rPr>
      <w:t xml:space="preserve">OPZ „Przebudowa drogi leśnej długości 0,224 km w leśnictwie </w:t>
    </w:r>
    <w:proofErr w:type="spellStart"/>
    <w:r w:rsidRPr="007B05EE">
      <w:rPr>
        <w:rFonts w:asciiTheme="minorHAnsi" w:hAnsiTheme="minorHAnsi" w:cstheme="minorHAnsi"/>
        <w:i/>
        <w:iCs/>
      </w:rPr>
      <w:t>Paraszynek</w:t>
    </w:r>
    <w:proofErr w:type="spellEnd"/>
    <w:r w:rsidRPr="007B05EE">
      <w:rPr>
        <w:rFonts w:asciiTheme="minorHAnsi" w:hAnsiTheme="minorHAnsi" w:cstheme="minorHAnsi"/>
        <w:i/>
        <w:iCs/>
      </w:rPr>
      <w:t>”</w:t>
    </w:r>
    <w:r w:rsidRPr="007B05EE">
      <w:rPr>
        <w:rFonts w:asciiTheme="minorHAnsi" w:hAnsiTheme="minorHAnsi" w:cstheme="minorHAnsi"/>
        <w:i/>
        <w:iCs/>
      </w:rPr>
      <w:tab/>
      <w:t xml:space="preserve"> znak </w:t>
    </w:r>
    <w:proofErr w:type="spellStart"/>
    <w:r w:rsidRPr="007B05EE">
      <w:rPr>
        <w:rFonts w:asciiTheme="minorHAnsi" w:hAnsiTheme="minorHAnsi" w:cstheme="minorHAnsi"/>
        <w:i/>
        <w:iCs/>
      </w:rPr>
      <w:t>spr</w:t>
    </w:r>
    <w:proofErr w:type="spellEnd"/>
    <w:r w:rsidRPr="007B05EE">
      <w:rPr>
        <w:rFonts w:asciiTheme="minorHAnsi" w:hAnsiTheme="minorHAnsi" w:cstheme="minorHAnsi"/>
        <w:i/>
        <w:iCs/>
      </w:rPr>
      <w:t>. SA.270.2.202</w:t>
    </w:r>
    <w:bookmarkEnd w:id="0"/>
    <w:bookmarkEnd w:id="1"/>
    <w:bookmarkEnd w:id="2"/>
    <w:bookmarkEnd w:id="3"/>
    <w:r w:rsidRPr="007B05EE">
      <w:rPr>
        <w:rFonts w:asciiTheme="minorHAnsi" w:hAnsiTheme="minorHAnsi" w:cstheme="minorHAnsi"/>
        <w:i/>
        <w:iCs/>
      </w:rPr>
      <w:t>5</w:t>
    </w:r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97715">
    <w:abstractNumId w:val="3"/>
  </w:num>
  <w:num w:numId="2" w16cid:durableId="1435173947">
    <w:abstractNumId w:val="11"/>
  </w:num>
  <w:num w:numId="3" w16cid:durableId="2088728313">
    <w:abstractNumId w:val="12"/>
  </w:num>
  <w:num w:numId="4" w16cid:durableId="932058134">
    <w:abstractNumId w:val="9"/>
  </w:num>
  <w:num w:numId="5" w16cid:durableId="87589519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5D2D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E3F9D"/>
    <w:rsid w:val="000F10D4"/>
    <w:rsid w:val="000F1C79"/>
    <w:rsid w:val="000F2C1E"/>
    <w:rsid w:val="000F35F2"/>
    <w:rsid w:val="000F609A"/>
    <w:rsid w:val="000F6206"/>
    <w:rsid w:val="001003FC"/>
    <w:rsid w:val="00101C5E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00BB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2BEF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781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50A9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46DA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5980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5E04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0A97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14EE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170"/>
    <w:rsid w:val="00EA5A3E"/>
    <w:rsid w:val="00EA65D1"/>
    <w:rsid w:val="00EB52C3"/>
    <w:rsid w:val="00EB5ADB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02AB9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70F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16</cp:revision>
  <cp:lastPrinted>2021-09-15T11:55:00Z</cp:lastPrinted>
  <dcterms:created xsi:type="dcterms:W3CDTF">2021-09-15T11:40:00Z</dcterms:created>
  <dcterms:modified xsi:type="dcterms:W3CDTF">2025-02-28T13:46:00Z</dcterms:modified>
</cp:coreProperties>
</file>